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4177EBB5" w:rsidR="006A48AF" w:rsidRPr="004D288F" w:rsidRDefault="00757B1C" w:rsidP="004D288F">
      <w:pPr>
        <w:spacing w:after="24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na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757B1C">
        <w:rPr>
          <w:rFonts w:ascii="Arial" w:hAnsi="Arial" w:cs="Arial"/>
          <w:b/>
          <w:bCs/>
          <w:sz w:val="22"/>
          <w:szCs w:val="22"/>
        </w:rPr>
        <w:t xml:space="preserve"> 130 mb w m. </w:t>
      </w:r>
      <w:proofErr w:type="spellStart"/>
      <w:r w:rsidRPr="00757B1C">
        <w:rPr>
          <w:rFonts w:ascii="Arial" w:hAnsi="Arial" w:cs="Arial"/>
          <w:b/>
          <w:bCs/>
          <w:sz w:val="22"/>
          <w:szCs w:val="22"/>
        </w:rPr>
        <w:t>Brzyście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9F636" w14:textId="77777777" w:rsidR="00540A83" w:rsidRDefault="00540A83" w:rsidP="00AC1A4B">
      <w:r>
        <w:separator/>
      </w:r>
    </w:p>
  </w:endnote>
  <w:endnote w:type="continuationSeparator" w:id="0">
    <w:p w14:paraId="175A93E7" w14:textId="77777777" w:rsidR="00540A83" w:rsidRDefault="00540A8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9C16C" w14:textId="77777777" w:rsidR="00540A83" w:rsidRDefault="00540A83" w:rsidP="00AC1A4B">
      <w:r>
        <w:separator/>
      </w:r>
    </w:p>
  </w:footnote>
  <w:footnote w:type="continuationSeparator" w:id="0">
    <w:p w14:paraId="1A5CE14C" w14:textId="77777777" w:rsidR="00540A83" w:rsidRDefault="00540A8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5DD14D5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43571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D7F8B94" w:rsidR="006A48AF" w:rsidRPr="007850CE" w:rsidRDefault="006A48AF" w:rsidP="007850CE">
    <w:pPr>
      <w:pBdr>
        <w:bottom w:val="single" w:sz="4" w:space="1" w:color="auto"/>
      </w:pBdr>
      <w:tabs>
        <w:tab w:val="left" w:pos="2655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D288F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757B1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2EF9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66A41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69D1"/>
    <w:rsid w:val="004B7BA6"/>
    <w:rsid w:val="004B7C75"/>
    <w:rsid w:val="004C7174"/>
    <w:rsid w:val="004D11FB"/>
    <w:rsid w:val="004D1412"/>
    <w:rsid w:val="004D1D4D"/>
    <w:rsid w:val="004D288F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0A83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299C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57B1C"/>
    <w:rsid w:val="00761C04"/>
    <w:rsid w:val="00765E28"/>
    <w:rsid w:val="007725FD"/>
    <w:rsid w:val="00772BAA"/>
    <w:rsid w:val="007738C5"/>
    <w:rsid w:val="007819F1"/>
    <w:rsid w:val="007822FE"/>
    <w:rsid w:val="007850C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459B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52A6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33AA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43571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2021-01-22T11:33:00Z</cp:lastPrinted>
  <dcterms:created xsi:type="dcterms:W3CDTF">2021-02-17T13:20:00Z</dcterms:created>
  <dcterms:modified xsi:type="dcterms:W3CDTF">2025-10-15T09:39:00Z</dcterms:modified>
</cp:coreProperties>
</file>